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2B2DC6" w:rsidRPr="00584D44" w14:paraId="6EAEFE43" w14:textId="77777777" w:rsidTr="002B2DC6">
        <w:trPr>
          <w:trHeight w:val="567"/>
        </w:trPr>
        <w:tc>
          <w:tcPr>
            <w:tcW w:w="9072" w:type="dxa"/>
            <w:shd w:val="clear" w:color="auto" w:fill="F2F2F2" w:themeFill="background1" w:themeFillShade="F2"/>
            <w:vAlign w:val="center"/>
          </w:tcPr>
          <w:p w14:paraId="30A81DA2" w14:textId="77777777" w:rsidR="002B2DC6" w:rsidRPr="00584D44" w:rsidRDefault="002B2DC6" w:rsidP="00584D44">
            <w:pPr>
              <w:spacing w:line="271" w:lineRule="auto"/>
              <w:jc w:val="center"/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</w:pPr>
            <w:proofErr w:type="spellStart"/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Oswiadczenie</w:t>
            </w:r>
            <w:proofErr w:type="spellEnd"/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 o pr</w:t>
            </w:r>
            <w:r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zynależności lub braku </w:t>
            </w:r>
            <w:proofErr w:type="spellStart"/>
            <w:r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przynależ</w:t>
            </w:r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nosci</w:t>
            </w:r>
            <w:proofErr w:type="spellEnd"/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 do tej samej </w:t>
            </w:r>
          </w:p>
          <w:p w14:paraId="3C85A8F1" w14:textId="77777777" w:rsidR="002B2DC6" w:rsidRPr="00584D44" w:rsidRDefault="002B2DC6" w:rsidP="00584D44">
            <w:pPr>
              <w:spacing w:line="271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     grupy kapitałowej</w:t>
            </w:r>
          </w:p>
        </w:tc>
      </w:tr>
    </w:tbl>
    <w:p w14:paraId="4A5D52F1" w14:textId="77777777" w:rsidR="00154D25" w:rsidRPr="00584D44" w:rsidRDefault="00154D25" w:rsidP="00584D44">
      <w:pPr>
        <w:spacing w:line="271" w:lineRule="auto"/>
        <w:rPr>
          <w:rFonts w:ascii="Arial" w:hAnsi="Arial" w:cs="Arial"/>
          <w:sz w:val="22"/>
          <w:szCs w:val="22"/>
          <w:lang w:val="pl-PL"/>
        </w:rPr>
      </w:pPr>
    </w:p>
    <w:p w14:paraId="35148562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b/>
          <w:sz w:val="22"/>
          <w:szCs w:val="22"/>
          <w:lang w:val="pl-PL"/>
        </w:rPr>
      </w:pPr>
      <w:r>
        <w:rPr>
          <w:rFonts w:ascii="Arial" w:hAnsi="Arial" w:cs="Arial"/>
          <w:b/>
          <w:sz w:val="22"/>
          <w:szCs w:val="22"/>
          <w:lang w:val="pl-PL"/>
        </w:rPr>
        <w:t>JA (MY) NIŻEJ PODPISANY</w:t>
      </w:r>
      <w:r w:rsidR="00154D25" w:rsidRPr="00584D44">
        <w:rPr>
          <w:rFonts w:ascii="Arial" w:hAnsi="Arial" w:cs="Arial"/>
          <w:b/>
          <w:sz w:val="22"/>
          <w:szCs w:val="22"/>
          <w:lang w:val="pl-PL"/>
        </w:rPr>
        <w:t>(NI)</w:t>
      </w:r>
    </w:p>
    <w:p w14:paraId="6F4DD6D7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…………………………………………………………………………………………………………....</w:t>
      </w:r>
    </w:p>
    <w:p w14:paraId="1837F8EF" w14:textId="77777777" w:rsidR="00154D25" w:rsidRPr="00584D44" w:rsidRDefault="00154D25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3655A1FF" w14:textId="77777777" w:rsidR="00154D25" w:rsidRPr="00584D44" w:rsidRDefault="00154D25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584D44">
        <w:rPr>
          <w:rFonts w:ascii="Arial" w:hAnsi="Arial" w:cs="Arial"/>
          <w:sz w:val="22"/>
          <w:szCs w:val="22"/>
          <w:lang w:val="pl-PL"/>
        </w:rPr>
        <w:t>działając w imieniu i na rzecz</w:t>
      </w:r>
    </w:p>
    <w:p w14:paraId="0E347DD2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0ECB8E06" w14:textId="77777777" w:rsidR="00154D25" w:rsidRPr="00584D44" w:rsidRDefault="002B2DC6" w:rsidP="00584D44">
      <w:pPr>
        <w:spacing w:line="271" w:lineRule="auto"/>
        <w:ind w:left="2160" w:firstLine="720"/>
        <w:jc w:val="both"/>
        <w:rPr>
          <w:rFonts w:ascii="Arial" w:hAnsi="Arial" w:cs="Arial"/>
          <w:i/>
          <w:sz w:val="22"/>
          <w:szCs w:val="22"/>
          <w:lang w:val="pl-PL"/>
        </w:rPr>
      </w:pPr>
      <w:r>
        <w:rPr>
          <w:rFonts w:ascii="Arial" w:hAnsi="Arial" w:cs="Arial"/>
          <w:i/>
          <w:sz w:val="22"/>
          <w:szCs w:val="22"/>
          <w:lang w:val="pl-PL"/>
        </w:rPr>
        <w:t xml:space="preserve">    (pełna nazwa W</w:t>
      </w:r>
      <w:r w:rsidR="00154D25" w:rsidRPr="00584D44">
        <w:rPr>
          <w:rFonts w:ascii="Arial" w:hAnsi="Arial" w:cs="Arial"/>
          <w:i/>
          <w:sz w:val="22"/>
          <w:szCs w:val="22"/>
          <w:lang w:val="pl-PL"/>
        </w:rPr>
        <w:t>ykonawcy)</w:t>
      </w:r>
    </w:p>
    <w:p w14:paraId="32144084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4DFBD49B" w14:textId="77777777" w:rsidR="00154D25" w:rsidRPr="00584D44" w:rsidRDefault="002B2DC6" w:rsidP="00584D44">
      <w:pPr>
        <w:spacing w:line="271" w:lineRule="auto"/>
        <w:ind w:left="2160" w:firstLine="720"/>
        <w:rPr>
          <w:rFonts w:ascii="Arial" w:hAnsi="Arial" w:cs="Arial"/>
          <w:i/>
          <w:sz w:val="22"/>
          <w:szCs w:val="22"/>
          <w:lang w:val="pl-PL"/>
        </w:rPr>
      </w:pPr>
      <w:r>
        <w:rPr>
          <w:rFonts w:ascii="Arial" w:hAnsi="Arial" w:cs="Arial"/>
          <w:i/>
          <w:sz w:val="22"/>
          <w:szCs w:val="22"/>
          <w:lang w:val="pl-PL"/>
        </w:rPr>
        <w:t xml:space="preserve"> (adres siedziby W</w:t>
      </w:r>
      <w:r w:rsidR="00154D25" w:rsidRPr="00584D44">
        <w:rPr>
          <w:rFonts w:ascii="Arial" w:hAnsi="Arial" w:cs="Arial"/>
          <w:i/>
          <w:sz w:val="22"/>
          <w:szCs w:val="22"/>
          <w:lang w:val="pl-PL"/>
        </w:rPr>
        <w:t>ykonawcy)</w:t>
      </w:r>
    </w:p>
    <w:p w14:paraId="5118112E" w14:textId="77777777" w:rsidR="006A0A40" w:rsidRPr="00584D44" w:rsidRDefault="006A0A40" w:rsidP="00584D44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1B67AA28" w14:textId="1F9CFB0A" w:rsidR="00295D0F" w:rsidRDefault="00154D25" w:rsidP="00295D0F">
      <w:pPr>
        <w:pStyle w:val="Bezodstpw"/>
        <w:tabs>
          <w:tab w:val="left" w:pos="1276"/>
          <w:tab w:val="left" w:pos="1418"/>
          <w:tab w:val="left" w:pos="1843"/>
        </w:tabs>
        <w:spacing w:after="120" w:line="271" w:lineRule="auto"/>
        <w:jc w:val="both"/>
        <w:rPr>
          <w:rFonts w:ascii="Arial" w:eastAsia="Verdana,Bold" w:hAnsi="Arial" w:cs="Arial"/>
          <w:sz w:val="22"/>
          <w:szCs w:val="22"/>
          <w:lang w:val="pl-PL" w:eastAsia="pl-PL"/>
        </w:rPr>
      </w:pPr>
      <w:r w:rsidRPr="00584D44">
        <w:rPr>
          <w:rFonts w:ascii="Arial" w:hAnsi="Arial" w:cs="Arial"/>
          <w:sz w:val="22"/>
          <w:szCs w:val="22"/>
          <w:lang w:val="pl-PL"/>
        </w:rPr>
        <w:t xml:space="preserve">w odpowiedzi na </w:t>
      </w:r>
      <w:r w:rsidR="00DB6512" w:rsidRPr="00584D44">
        <w:rPr>
          <w:rFonts w:ascii="Arial" w:hAnsi="Arial" w:cs="Arial"/>
          <w:sz w:val="22"/>
          <w:szCs w:val="22"/>
          <w:lang w:val="pl-PL"/>
        </w:rPr>
        <w:t>wezwanie Zamawiającego w odniesieniu do postepowania o udzielenie zamówienia</w:t>
      </w:r>
      <w:r w:rsidR="006A0A40" w:rsidRPr="00584D44">
        <w:rPr>
          <w:rFonts w:ascii="Arial" w:hAnsi="Arial" w:cs="Arial"/>
          <w:sz w:val="22"/>
          <w:szCs w:val="22"/>
          <w:lang w:val="pl-PL"/>
        </w:rPr>
        <w:t xml:space="preserve">, prowadzonego w </w:t>
      </w:r>
      <w:r w:rsidR="00DB6512" w:rsidRPr="00584D44">
        <w:rPr>
          <w:rFonts w:ascii="Arial" w:hAnsi="Arial" w:cs="Arial"/>
          <w:sz w:val="22"/>
          <w:szCs w:val="22"/>
          <w:lang w:val="pl-PL"/>
        </w:rPr>
        <w:t xml:space="preserve">trybie </w:t>
      </w:r>
      <w:r w:rsidR="000D0CCE" w:rsidRPr="00584D44">
        <w:rPr>
          <w:rFonts w:ascii="Arial" w:hAnsi="Arial" w:cs="Arial"/>
          <w:sz w:val="22"/>
          <w:szCs w:val="22"/>
          <w:lang w:val="pl-PL"/>
        </w:rPr>
        <w:t>podstawowym, na </w:t>
      </w:r>
      <w:r w:rsidR="00BC3520" w:rsidRPr="00584D44">
        <w:rPr>
          <w:rFonts w:ascii="Arial" w:hAnsi="Arial" w:cs="Arial"/>
          <w:sz w:val="22"/>
          <w:szCs w:val="22"/>
          <w:lang w:val="pl-PL"/>
        </w:rPr>
        <w:t xml:space="preserve">podstawie art. 275 pkt </w:t>
      </w:r>
      <w:r w:rsidR="0082702F">
        <w:rPr>
          <w:rFonts w:ascii="Arial" w:hAnsi="Arial" w:cs="Arial"/>
          <w:sz w:val="22"/>
          <w:szCs w:val="22"/>
          <w:lang w:val="pl-PL"/>
        </w:rPr>
        <w:t>1</w:t>
      </w:r>
      <w:r w:rsidR="00BC3520" w:rsidRPr="00584D44">
        <w:rPr>
          <w:rFonts w:ascii="Arial" w:hAnsi="Arial" w:cs="Arial"/>
          <w:sz w:val="22"/>
          <w:szCs w:val="22"/>
          <w:lang w:val="pl-PL"/>
        </w:rPr>
        <w:t xml:space="preserve"> ustawy</w:t>
      </w:r>
      <w:r w:rsidR="002B2DC6">
        <w:rPr>
          <w:rFonts w:ascii="Arial" w:hAnsi="Arial" w:cs="Arial"/>
          <w:sz w:val="22"/>
          <w:szCs w:val="22"/>
          <w:lang w:val="pl-PL"/>
        </w:rPr>
        <w:t xml:space="preserve"> z</w:t>
      </w:r>
      <w:r w:rsidR="0082702F">
        <w:rPr>
          <w:rFonts w:ascii="Arial" w:hAnsi="Arial" w:cs="Arial"/>
          <w:sz w:val="22"/>
          <w:szCs w:val="22"/>
          <w:lang w:val="pl-PL"/>
        </w:rPr>
        <w:t> </w:t>
      </w:r>
      <w:r w:rsidR="002B2DC6">
        <w:rPr>
          <w:rFonts w:ascii="Arial" w:hAnsi="Arial" w:cs="Arial"/>
          <w:sz w:val="22"/>
          <w:szCs w:val="22"/>
          <w:lang w:val="pl-PL"/>
        </w:rPr>
        <w:t xml:space="preserve">dnia 11 </w:t>
      </w:r>
      <w:proofErr w:type="spellStart"/>
      <w:r w:rsidR="002B2DC6">
        <w:rPr>
          <w:rFonts w:ascii="Arial" w:hAnsi="Arial" w:cs="Arial"/>
          <w:sz w:val="22"/>
          <w:szCs w:val="22"/>
          <w:lang w:val="pl-PL"/>
        </w:rPr>
        <w:t>wrzesnia</w:t>
      </w:r>
      <w:proofErr w:type="spellEnd"/>
      <w:r w:rsidR="002B2DC6">
        <w:rPr>
          <w:rFonts w:ascii="Arial" w:hAnsi="Arial" w:cs="Arial"/>
          <w:sz w:val="22"/>
          <w:szCs w:val="22"/>
          <w:lang w:val="pl-PL"/>
        </w:rPr>
        <w:t xml:space="preserve"> 2019 roku Prawo zamówień publicznych – dalej zwaną ustawą Pzp - </w:t>
      </w:r>
      <w:r w:rsidR="004572A4" w:rsidRPr="00584D44">
        <w:rPr>
          <w:rFonts w:ascii="Arial" w:eastAsia="Verdana,Bold" w:hAnsi="Arial" w:cs="Arial"/>
          <w:sz w:val="22"/>
          <w:szCs w:val="22"/>
          <w:lang w:val="pl-PL" w:eastAsia="pl-PL"/>
        </w:rPr>
        <w:t>pn.</w:t>
      </w:r>
      <w:r w:rsidR="00295D0F">
        <w:rPr>
          <w:rFonts w:ascii="Arial" w:eastAsia="Verdana,Bold" w:hAnsi="Arial" w:cs="Arial"/>
          <w:sz w:val="22"/>
          <w:szCs w:val="22"/>
          <w:lang w:val="pl-PL" w:eastAsia="pl-PL"/>
        </w:rPr>
        <w:t>:</w:t>
      </w:r>
    </w:p>
    <w:p w14:paraId="6AFBE8D5" w14:textId="77777777" w:rsidR="00C95DA3" w:rsidRPr="00C95DA3" w:rsidRDefault="00C95DA3" w:rsidP="00C95DA3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r w:rsidRPr="00C95DA3">
        <w:rPr>
          <w:rFonts w:ascii="Arial" w:hAnsi="Arial" w:cs="Arial"/>
          <w:b/>
          <w:bCs/>
          <w:sz w:val="22"/>
          <w:szCs w:val="22"/>
          <w:lang w:val="pl-PL" w:eastAsia="pl-PL"/>
        </w:rPr>
        <w:t>Przebudowa drogi powiatowej Nr 1 153R od  km 0+480 do km 0+560</w:t>
      </w:r>
    </w:p>
    <w:p w14:paraId="01BFFB80" w14:textId="5D203095" w:rsidR="00EE1037" w:rsidRPr="00EE1037" w:rsidRDefault="00C95DA3" w:rsidP="00C95DA3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r w:rsidRPr="00C95DA3">
        <w:rPr>
          <w:rFonts w:ascii="Arial" w:hAnsi="Arial" w:cs="Arial"/>
          <w:b/>
          <w:bCs/>
          <w:sz w:val="22"/>
          <w:szCs w:val="22"/>
          <w:lang w:val="pl-PL" w:eastAsia="pl-PL"/>
        </w:rPr>
        <w:t>w miejscowości Czermin</w:t>
      </w:r>
      <w:r w:rsidR="00EE1037" w:rsidRPr="00EE1037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</w:p>
    <w:p w14:paraId="7E5918E0" w14:textId="77777777" w:rsidR="006A0A40" w:rsidRPr="00584D44" w:rsidRDefault="006A0A40" w:rsidP="00584D44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3B1C417C" w14:textId="77777777" w:rsidR="006A0A40" w:rsidRPr="00584D44" w:rsidRDefault="002B2DC6" w:rsidP="00584D44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Informuję</w:t>
      </w:r>
      <w:r w:rsidR="00DB6512" w:rsidRPr="00584D44">
        <w:rPr>
          <w:rFonts w:ascii="Arial" w:hAnsi="Arial" w:cs="Arial"/>
          <w:sz w:val="22"/>
          <w:szCs w:val="22"/>
          <w:lang w:val="pl-PL"/>
        </w:rPr>
        <w:t>(my), że W</w:t>
      </w:r>
      <w:r>
        <w:rPr>
          <w:rFonts w:ascii="Arial" w:hAnsi="Arial" w:cs="Arial"/>
          <w:sz w:val="22"/>
          <w:szCs w:val="22"/>
          <w:lang w:val="pl-PL"/>
        </w:rPr>
        <w:t>ykonawca, którego reprezentuję</w:t>
      </w:r>
      <w:r w:rsidR="00154D25" w:rsidRPr="00584D44">
        <w:rPr>
          <w:rFonts w:ascii="Arial" w:hAnsi="Arial" w:cs="Arial"/>
          <w:sz w:val="22"/>
          <w:szCs w:val="22"/>
          <w:lang w:val="pl-PL"/>
        </w:rPr>
        <w:t xml:space="preserve">(my) nie należy do grupy </w:t>
      </w:r>
      <w:r w:rsidR="005366E6" w:rsidRPr="00584D44">
        <w:rPr>
          <w:rFonts w:ascii="Arial" w:hAnsi="Arial" w:cs="Arial"/>
          <w:sz w:val="22"/>
          <w:szCs w:val="22"/>
          <w:lang w:val="pl-PL"/>
        </w:rPr>
        <w:t>k</w:t>
      </w:r>
      <w:r w:rsidR="00154D25" w:rsidRPr="00584D44">
        <w:rPr>
          <w:rFonts w:ascii="Arial" w:hAnsi="Arial" w:cs="Arial"/>
          <w:sz w:val="22"/>
          <w:szCs w:val="22"/>
          <w:lang w:val="pl-PL"/>
        </w:rPr>
        <w:t>api</w:t>
      </w:r>
      <w:r w:rsidR="005C26C5" w:rsidRPr="00584D44">
        <w:rPr>
          <w:rFonts w:ascii="Arial" w:hAnsi="Arial" w:cs="Arial"/>
          <w:sz w:val="22"/>
          <w:szCs w:val="22"/>
          <w:lang w:val="pl-PL"/>
        </w:rPr>
        <w:t xml:space="preserve">tałowej, </w:t>
      </w:r>
      <w:r w:rsidR="005104D2" w:rsidRPr="00584D44">
        <w:rPr>
          <w:rFonts w:ascii="Arial" w:hAnsi="Arial" w:cs="Arial"/>
          <w:sz w:val="22"/>
          <w:szCs w:val="22"/>
          <w:lang w:val="pl-PL"/>
        </w:rPr>
        <w:t>o </w:t>
      </w:r>
      <w:r w:rsidR="005C26C5" w:rsidRPr="00584D44">
        <w:rPr>
          <w:rFonts w:ascii="Arial" w:hAnsi="Arial" w:cs="Arial"/>
          <w:sz w:val="22"/>
          <w:szCs w:val="22"/>
          <w:lang w:val="pl-PL"/>
        </w:rPr>
        <w:t xml:space="preserve">której mowa w art. </w:t>
      </w:r>
      <w:r w:rsidR="00BC3520" w:rsidRPr="00584D44">
        <w:rPr>
          <w:rFonts w:ascii="Arial" w:hAnsi="Arial" w:cs="Arial"/>
          <w:sz w:val="22"/>
          <w:szCs w:val="22"/>
          <w:lang w:val="pl-PL"/>
        </w:rPr>
        <w:t>108</w:t>
      </w:r>
      <w:r w:rsidR="00EA7159" w:rsidRPr="00584D44">
        <w:rPr>
          <w:rFonts w:ascii="Arial" w:hAnsi="Arial" w:cs="Arial"/>
          <w:sz w:val="22"/>
          <w:szCs w:val="22"/>
          <w:lang w:val="pl-PL"/>
        </w:rPr>
        <w:t xml:space="preserve"> ust. 1 pkt </w:t>
      </w:r>
      <w:r w:rsidR="00BC3520" w:rsidRPr="00584D44">
        <w:rPr>
          <w:rFonts w:ascii="Arial" w:hAnsi="Arial" w:cs="Arial"/>
          <w:sz w:val="22"/>
          <w:szCs w:val="22"/>
          <w:lang w:val="pl-PL"/>
        </w:rPr>
        <w:t xml:space="preserve">5 </w:t>
      </w:r>
      <w:r w:rsidR="00154D25" w:rsidRPr="00584D44">
        <w:rPr>
          <w:rFonts w:ascii="Arial" w:hAnsi="Arial" w:cs="Arial"/>
          <w:sz w:val="22"/>
          <w:szCs w:val="22"/>
          <w:lang w:val="pl-PL"/>
        </w:rPr>
        <w:t xml:space="preserve">ustawy </w:t>
      </w:r>
      <w:r>
        <w:rPr>
          <w:rFonts w:ascii="Arial" w:hAnsi="Arial" w:cs="Arial"/>
          <w:sz w:val="22"/>
          <w:szCs w:val="22"/>
          <w:lang w:val="pl-PL"/>
        </w:rPr>
        <w:t>Pzp</w:t>
      </w:r>
      <w:r w:rsidR="00154D25" w:rsidRPr="00584D44">
        <w:rPr>
          <w:rFonts w:ascii="Arial" w:hAnsi="Arial" w:cs="Arial"/>
          <w:sz w:val="22"/>
          <w:szCs w:val="22"/>
          <w:lang w:val="pl-PL"/>
        </w:rPr>
        <w:t xml:space="preserve">. </w:t>
      </w:r>
    </w:p>
    <w:p w14:paraId="4609127B" w14:textId="77777777" w:rsidR="00DB6512" w:rsidRPr="00584D44" w:rsidRDefault="00DB6512" w:rsidP="00584D44">
      <w:pPr>
        <w:pStyle w:val="Akapitzlist"/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6516C9C1" w14:textId="77777777" w:rsidR="00EA7159" w:rsidRPr="00584D44" w:rsidRDefault="00433A9F" w:rsidP="00584D44">
      <w:pPr>
        <w:pStyle w:val="Akapitzlist"/>
        <w:numPr>
          <w:ilvl w:val="0"/>
          <w:numId w:val="17"/>
        </w:numPr>
        <w:spacing w:before="240"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584D44">
        <w:rPr>
          <w:rFonts w:ascii="Arial" w:hAnsi="Arial" w:cs="Arial"/>
          <w:sz w:val="22"/>
          <w:szCs w:val="22"/>
          <w:lang w:val="pl-PL"/>
        </w:rPr>
        <w:t>I</w:t>
      </w:r>
      <w:r w:rsidR="00DB6512" w:rsidRPr="00584D44">
        <w:rPr>
          <w:rFonts w:ascii="Arial" w:hAnsi="Arial" w:cs="Arial"/>
          <w:sz w:val="22"/>
          <w:szCs w:val="22"/>
          <w:lang w:val="pl-PL"/>
        </w:rPr>
        <w:t>nformuję (my), że W</w:t>
      </w:r>
      <w:r w:rsidRPr="00584D44">
        <w:rPr>
          <w:rFonts w:ascii="Arial" w:hAnsi="Arial" w:cs="Arial"/>
          <w:sz w:val="22"/>
          <w:szCs w:val="22"/>
          <w:lang w:val="pl-PL"/>
        </w:rPr>
        <w:t>ykonawca, którego reprezentuję (my)</w:t>
      </w:r>
      <w:r w:rsidR="005104D2" w:rsidRPr="00584D44">
        <w:rPr>
          <w:rFonts w:ascii="Arial" w:hAnsi="Arial" w:cs="Arial"/>
          <w:sz w:val="22"/>
          <w:szCs w:val="22"/>
          <w:lang w:val="pl-PL"/>
        </w:rPr>
        <w:t xml:space="preserve"> należy do grupy kapitałowej, o </w:t>
      </w:r>
      <w:r w:rsidRPr="00584D44">
        <w:rPr>
          <w:rFonts w:ascii="Arial" w:hAnsi="Arial" w:cs="Arial"/>
          <w:sz w:val="22"/>
          <w:szCs w:val="22"/>
          <w:lang w:val="pl-PL"/>
        </w:rPr>
        <w:t xml:space="preserve">której mowa w art. </w:t>
      </w:r>
      <w:r w:rsidR="00BC3520" w:rsidRPr="00584D44">
        <w:rPr>
          <w:rFonts w:ascii="Arial" w:hAnsi="Arial" w:cs="Arial"/>
          <w:sz w:val="22"/>
          <w:szCs w:val="22"/>
          <w:lang w:val="pl-PL"/>
        </w:rPr>
        <w:t>108</w:t>
      </w:r>
      <w:r w:rsidR="00EA7159" w:rsidRPr="00584D44">
        <w:rPr>
          <w:rFonts w:ascii="Arial" w:hAnsi="Arial" w:cs="Arial"/>
          <w:sz w:val="22"/>
          <w:szCs w:val="22"/>
          <w:lang w:val="pl-PL"/>
        </w:rPr>
        <w:t xml:space="preserve"> ust. 1 pkt </w:t>
      </w:r>
      <w:r w:rsidR="00BC3520" w:rsidRPr="00584D44">
        <w:rPr>
          <w:rFonts w:ascii="Arial" w:hAnsi="Arial" w:cs="Arial"/>
          <w:sz w:val="22"/>
          <w:szCs w:val="22"/>
          <w:lang w:val="pl-PL"/>
        </w:rPr>
        <w:t>5</w:t>
      </w:r>
      <w:r w:rsidRPr="00584D44">
        <w:rPr>
          <w:rFonts w:ascii="Arial" w:hAnsi="Arial" w:cs="Arial"/>
          <w:sz w:val="22"/>
          <w:szCs w:val="22"/>
          <w:lang w:val="pl-PL"/>
        </w:rPr>
        <w:t xml:space="preserve"> ustawy </w:t>
      </w:r>
      <w:r w:rsidR="002B2DC6">
        <w:rPr>
          <w:rFonts w:ascii="Arial" w:hAnsi="Arial" w:cs="Arial"/>
          <w:sz w:val="22"/>
          <w:szCs w:val="22"/>
          <w:lang w:val="pl-PL"/>
        </w:rPr>
        <w:t>Pzp</w:t>
      </w:r>
      <w:r w:rsidRPr="00584D44">
        <w:rPr>
          <w:rFonts w:ascii="Arial" w:hAnsi="Arial" w:cs="Arial"/>
          <w:sz w:val="22"/>
          <w:szCs w:val="22"/>
          <w:lang w:val="pl-PL"/>
        </w:rPr>
        <w:t xml:space="preserve">. </w:t>
      </w:r>
      <w:r w:rsidR="00EA7159"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Jednocześnie załączam dokumenty/informacje </w:t>
      </w:r>
      <w:r w:rsidR="00EA7159" w:rsidRPr="00584D44">
        <w:rPr>
          <w:rFonts w:ascii="Arial" w:eastAsiaTheme="minorHAnsi" w:hAnsi="Arial" w:cs="Arial"/>
          <w:i/>
          <w:iCs/>
          <w:sz w:val="22"/>
          <w:szCs w:val="22"/>
          <w:lang w:val="pl-PL"/>
        </w:rPr>
        <w:t>(wymienić poniżej i załączyć do oferty)</w:t>
      </w:r>
      <w:r w:rsidR="00EA7159" w:rsidRPr="00584D44">
        <w:rPr>
          <w:rFonts w:ascii="Arial" w:eastAsiaTheme="minorHAnsi" w:hAnsi="Arial" w:cs="Arial"/>
          <w:sz w:val="22"/>
          <w:szCs w:val="22"/>
          <w:lang w:val="pl-PL"/>
        </w:rPr>
        <w:t>:</w:t>
      </w:r>
    </w:p>
    <w:p w14:paraId="3646DF7C" w14:textId="77777777" w:rsidR="00EA7159" w:rsidRPr="00584D44" w:rsidRDefault="002B2DC6" w:rsidP="00584D44">
      <w:pPr>
        <w:pStyle w:val="Akapitzlist"/>
        <w:numPr>
          <w:ilvl w:val="0"/>
          <w:numId w:val="18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……………………………………………………………………..;</w:t>
      </w:r>
    </w:p>
    <w:p w14:paraId="57F860E0" w14:textId="77777777" w:rsidR="00EA7159" w:rsidRPr="00584D44" w:rsidRDefault="002B2DC6" w:rsidP="00584D44">
      <w:pPr>
        <w:pStyle w:val="Akapitzlist"/>
        <w:numPr>
          <w:ilvl w:val="0"/>
          <w:numId w:val="18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……………………………………………………………………...;</w:t>
      </w:r>
    </w:p>
    <w:p w14:paraId="6EA9607E" w14:textId="77777777" w:rsidR="00433A9F" w:rsidRPr="00584D44" w:rsidRDefault="00EA7159" w:rsidP="00584D44">
      <w:pPr>
        <w:spacing w:line="271" w:lineRule="auto"/>
        <w:ind w:left="705"/>
        <w:jc w:val="both"/>
        <w:rPr>
          <w:rFonts w:ascii="Arial" w:hAnsi="Arial" w:cs="Arial"/>
          <w:sz w:val="22"/>
          <w:szCs w:val="22"/>
          <w:lang w:val="pl-PL"/>
        </w:rPr>
      </w:pPr>
      <w:r w:rsidRPr="00584D44">
        <w:rPr>
          <w:rFonts w:ascii="Arial" w:eastAsiaTheme="minorHAnsi" w:hAnsi="Arial" w:cs="Arial"/>
          <w:sz w:val="22"/>
          <w:szCs w:val="22"/>
          <w:lang w:val="pl-PL"/>
        </w:rPr>
        <w:t>potwier</w:t>
      </w:r>
      <w:r w:rsidR="00DB6512" w:rsidRPr="00584D44">
        <w:rPr>
          <w:rFonts w:ascii="Arial" w:eastAsiaTheme="minorHAnsi" w:hAnsi="Arial" w:cs="Arial"/>
          <w:sz w:val="22"/>
          <w:szCs w:val="22"/>
          <w:lang w:val="pl-PL"/>
        </w:rPr>
        <w:t>dzające, że powiązania z innym W</w:t>
      </w:r>
      <w:r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ykonawcą nie prowadzą do zakłócenia </w:t>
      </w:r>
      <w:r w:rsidR="00584D44">
        <w:rPr>
          <w:rFonts w:ascii="Arial" w:eastAsiaTheme="minorHAnsi" w:hAnsi="Arial" w:cs="Arial"/>
          <w:sz w:val="22"/>
          <w:szCs w:val="22"/>
          <w:lang w:val="pl-PL"/>
        </w:rPr>
        <w:t>konkurencji</w:t>
      </w:r>
      <w:r w:rsidR="006A0A40"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  </w:t>
      </w:r>
      <w:r w:rsidR="004572A4" w:rsidRPr="00584D44">
        <w:rPr>
          <w:rFonts w:ascii="Arial" w:eastAsiaTheme="minorHAnsi" w:hAnsi="Arial" w:cs="Arial"/>
          <w:sz w:val="22"/>
          <w:szCs w:val="22"/>
          <w:lang w:val="pl-PL"/>
        </w:rPr>
        <w:t>w</w:t>
      </w:r>
      <w:r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 przedmiotowym postępowaniu</w:t>
      </w:r>
    </w:p>
    <w:p w14:paraId="72E7A9EC" w14:textId="77777777" w:rsidR="00433A9F" w:rsidRPr="00584D44" w:rsidRDefault="00433A9F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3C6EAF28" w14:textId="77777777" w:rsidR="00433A9F" w:rsidRPr="00584D44" w:rsidRDefault="00433A9F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7D426513" w14:textId="77777777" w:rsidR="00DB6512" w:rsidRPr="00584D44" w:rsidRDefault="00DB6512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772C780B" w14:textId="77777777" w:rsidR="00DB6512" w:rsidRPr="00584D44" w:rsidRDefault="00DB6512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00063ECD" w14:textId="77777777" w:rsidR="00DB6512" w:rsidRPr="00584D44" w:rsidRDefault="00DB6512" w:rsidP="00584D44">
      <w:p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</w:p>
    <w:p w14:paraId="0AA3FB3E" w14:textId="77777777" w:rsidR="00495902" w:rsidRPr="00584D44" w:rsidRDefault="00154D25" w:rsidP="00584D44">
      <w:pPr>
        <w:pStyle w:val="Akapitzlist"/>
        <w:numPr>
          <w:ilvl w:val="0"/>
          <w:numId w:val="7"/>
        </w:num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  <w:r w:rsidRPr="00584D44">
        <w:rPr>
          <w:rFonts w:ascii="Arial" w:hAnsi="Arial" w:cs="Arial"/>
          <w:i/>
          <w:sz w:val="22"/>
          <w:szCs w:val="22"/>
          <w:lang w:val="pl-PL"/>
        </w:rPr>
        <w:t>Uwaga! Należy wypełnić pkt 1) albo pkt 2).</w:t>
      </w:r>
    </w:p>
    <w:p w14:paraId="4FEA38EA" w14:textId="77777777" w:rsidR="004F6ADF" w:rsidRPr="00584D44" w:rsidRDefault="004F6ADF" w:rsidP="00584D44">
      <w:pPr>
        <w:pStyle w:val="Akapitzlist"/>
        <w:numPr>
          <w:ilvl w:val="0"/>
          <w:numId w:val="7"/>
        </w:num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  <w:r w:rsidRPr="00584D44">
        <w:rPr>
          <w:rFonts w:ascii="Arial" w:hAnsi="Arial" w:cs="Arial"/>
          <w:i/>
          <w:sz w:val="22"/>
          <w:szCs w:val="22"/>
          <w:lang w:val="pl-PL"/>
        </w:rPr>
        <w:t xml:space="preserve">Niniejszy formularz </w:t>
      </w:r>
      <w:r w:rsidR="00BC3520" w:rsidRPr="00584D44">
        <w:rPr>
          <w:rFonts w:ascii="Arial" w:hAnsi="Arial" w:cs="Arial"/>
          <w:i/>
          <w:iCs/>
          <w:sz w:val="22"/>
          <w:szCs w:val="22"/>
          <w:u w:val="single"/>
          <w:lang w:val="pl-PL" w:eastAsia="pl-PL"/>
        </w:rPr>
        <w:t>składa tylko Wykonawca wezwany przez Zamawiającego.</w:t>
      </w:r>
    </w:p>
    <w:p w14:paraId="679643C3" w14:textId="77777777" w:rsidR="004F6ADF" w:rsidRPr="00584D44" w:rsidRDefault="004F6ADF" w:rsidP="00584D44">
      <w:pPr>
        <w:pStyle w:val="Akapitzlist"/>
        <w:numPr>
          <w:ilvl w:val="0"/>
          <w:numId w:val="7"/>
        </w:numPr>
        <w:spacing w:line="271" w:lineRule="auto"/>
        <w:jc w:val="both"/>
        <w:rPr>
          <w:rFonts w:ascii="Arial" w:hAnsi="Arial" w:cs="Arial"/>
          <w:b/>
          <w:i/>
          <w:sz w:val="22"/>
          <w:szCs w:val="22"/>
          <w:lang w:val="pl-PL"/>
        </w:rPr>
      </w:pPr>
      <w:r w:rsidRPr="00584D44">
        <w:rPr>
          <w:rFonts w:ascii="Arial" w:hAnsi="Arial" w:cs="Arial"/>
          <w:b/>
          <w:i/>
          <w:sz w:val="22"/>
          <w:szCs w:val="22"/>
          <w:lang w:val="pl-PL"/>
        </w:rPr>
        <w:t>W przypadku Wykonawców wspólnie ubiegających się o udzielenie zamówienia składa go każdy z członków konsorcjum lub wspólników spółki cywilnej</w:t>
      </w:r>
    </w:p>
    <w:p w14:paraId="0AB286E8" w14:textId="77777777" w:rsidR="004F6ADF" w:rsidRPr="00584D44" w:rsidRDefault="004F6ADF" w:rsidP="00584D44">
      <w:pPr>
        <w:pStyle w:val="Akapitzlist"/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</w:p>
    <w:p w14:paraId="7DEE1771" w14:textId="77777777" w:rsidR="002E5487" w:rsidRPr="00584D44" w:rsidRDefault="002E5487" w:rsidP="00584D44">
      <w:pPr>
        <w:spacing w:line="271" w:lineRule="auto"/>
        <w:ind w:right="141"/>
        <w:jc w:val="right"/>
        <w:rPr>
          <w:rFonts w:ascii="Arial" w:hAnsi="Arial" w:cs="Arial"/>
          <w:b/>
          <w:sz w:val="22"/>
          <w:szCs w:val="22"/>
          <w:lang w:val="pl-PL"/>
        </w:rPr>
      </w:pPr>
    </w:p>
    <w:sectPr w:rsidR="002E5487" w:rsidRPr="00584D44" w:rsidSect="00AA6B2E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C17ED1" w14:textId="77777777" w:rsidR="00686809" w:rsidRDefault="00686809" w:rsidP="00AC1A4B">
      <w:r>
        <w:separator/>
      </w:r>
    </w:p>
  </w:endnote>
  <w:endnote w:type="continuationSeparator" w:id="0">
    <w:p w14:paraId="5EE610C1" w14:textId="77777777" w:rsidR="00686809" w:rsidRDefault="00686809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507750576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3EBA1286" w14:textId="77777777" w:rsidR="00DB6512" w:rsidRDefault="00DB6512">
            <w:pPr>
              <w:pStyle w:val="Stopka"/>
              <w:jc w:val="center"/>
            </w:pPr>
            <w:r w:rsidRPr="00DB6512">
              <w:rPr>
                <w:i/>
                <w:sz w:val="20"/>
                <w:lang w:val="pl-PL"/>
              </w:rPr>
              <w:t xml:space="preserve">Strona </w:t>
            </w:r>
            <w:r w:rsidRPr="00DB6512">
              <w:rPr>
                <w:bCs/>
                <w:i/>
                <w:sz w:val="20"/>
              </w:rPr>
              <w:fldChar w:fldCharType="begin"/>
            </w:r>
            <w:r w:rsidRPr="00DB6512">
              <w:rPr>
                <w:bCs/>
                <w:i/>
                <w:sz w:val="20"/>
              </w:rPr>
              <w:instrText>PAGE</w:instrText>
            </w:r>
            <w:r w:rsidRPr="00DB6512">
              <w:rPr>
                <w:bCs/>
                <w:i/>
                <w:sz w:val="20"/>
              </w:rPr>
              <w:fldChar w:fldCharType="separate"/>
            </w:r>
            <w:r w:rsidR="00EE1037">
              <w:rPr>
                <w:bCs/>
                <w:i/>
                <w:noProof/>
                <w:sz w:val="20"/>
              </w:rPr>
              <w:t>1</w:t>
            </w:r>
            <w:r w:rsidRPr="00DB6512">
              <w:rPr>
                <w:bCs/>
                <w:i/>
                <w:sz w:val="20"/>
              </w:rPr>
              <w:fldChar w:fldCharType="end"/>
            </w:r>
            <w:r w:rsidRPr="00DB6512">
              <w:rPr>
                <w:i/>
                <w:sz w:val="20"/>
                <w:lang w:val="pl-PL"/>
              </w:rPr>
              <w:t xml:space="preserve"> z </w:t>
            </w:r>
            <w:r w:rsidRPr="00DB6512">
              <w:rPr>
                <w:bCs/>
                <w:i/>
                <w:sz w:val="20"/>
              </w:rPr>
              <w:fldChar w:fldCharType="begin"/>
            </w:r>
            <w:r w:rsidRPr="00DB6512">
              <w:rPr>
                <w:bCs/>
                <w:i/>
                <w:sz w:val="20"/>
              </w:rPr>
              <w:instrText>NUMPAGES</w:instrText>
            </w:r>
            <w:r w:rsidRPr="00DB6512">
              <w:rPr>
                <w:bCs/>
                <w:i/>
                <w:sz w:val="20"/>
              </w:rPr>
              <w:fldChar w:fldCharType="separate"/>
            </w:r>
            <w:r w:rsidR="00EE1037">
              <w:rPr>
                <w:bCs/>
                <w:i/>
                <w:noProof/>
                <w:sz w:val="20"/>
              </w:rPr>
              <w:t>1</w:t>
            </w:r>
            <w:r w:rsidRPr="00DB6512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03656B09" w14:textId="77777777" w:rsidR="00DB6512" w:rsidRDefault="00DB651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7FF607" w14:textId="77777777" w:rsidR="00686809" w:rsidRDefault="00686809" w:rsidP="00AC1A4B">
      <w:r>
        <w:separator/>
      </w:r>
    </w:p>
  </w:footnote>
  <w:footnote w:type="continuationSeparator" w:id="0">
    <w:p w14:paraId="22028011" w14:textId="77777777" w:rsidR="00686809" w:rsidRDefault="00686809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F73A36" w14:textId="7E939E53" w:rsidR="00295D0F" w:rsidRPr="00285FEE" w:rsidRDefault="00295D0F" w:rsidP="00295D0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0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>
      <w:rPr>
        <w:rFonts w:ascii="Calibri" w:hAnsi="Calibri" w:cs="Calibri"/>
        <w:b/>
        <w:i/>
        <w:sz w:val="18"/>
        <w:szCs w:val="18"/>
        <w:lang w:val="pl-PL" w:eastAsia="ar-SA"/>
      </w:rPr>
      <w:t>4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Oświadczenie</w:t>
    </w:r>
  </w:p>
  <w:p w14:paraId="6180DF57" w14:textId="77777777" w:rsidR="00295D0F" w:rsidRPr="00285FEE" w:rsidRDefault="00295D0F" w:rsidP="00295D0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2804EF84" w14:textId="767BEACA" w:rsidR="00295D0F" w:rsidRPr="00285FEE" w:rsidRDefault="00295D0F" w:rsidP="00295D0F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PZD.261.</w:t>
    </w:r>
    <w:r w:rsidR="00BB44A3">
      <w:rPr>
        <w:rFonts w:ascii="Calibri" w:hAnsi="Calibri"/>
        <w:b/>
        <w:bCs/>
        <w:color w:val="4F81BD"/>
        <w:sz w:val="18"/>
        <w:szCs w:val="18"/>
        <w:lang w:val="pl-PL" w:eastAsia="ar-SA"/>
      </w:rPr>
      <w:t>5</w:t>
    </w:r>
    <w:r w:rsidR="00C95DA3">
      <w:rPr>
        <w:rFonts w:ascii="Calibri" w:hAnsi="Calibri"/>
        <w:b/>
        <w:bCs/>
        <w:color w:val="4F81BD"/>
        <w:sz w:val="18"/>
        <w:szCs w:val="18"/>
        <w:lang w:val="pl-PL" w:eastAsia="ar-SA"/>
      </w:rPr>
      <w:t>7</w:t>
    </w:r>
    <w:r w:rsidR="00983C5B">
      <w:rPr>
        <w:rFonts w:ascii="Calibri" w:hAnsi="Calibri"/>
        <w:b/>
        <w:bCs/>
        <w:color w:val="4F81BD"/>
        <w:sz w:val="18"/>
        <w:szCs w:val="18"/>
        <w:lang w:val="pl-PL" w:eastAsia="ar-SA"/>
      </w:rPr>
      <w:t>.20</w:t>
    </w:r>
    <w:r w:rsidR="00BB44A3">
      <w:rPr>
        <w:rFonts w:ascii="Calibri" w:hAnsi="Calibri"/>
        <w:b/>
        <w:bCs/>
        <w:color w:val="4F81BD"/>
        <w:sz w:val="18"/>
        <w:szCs w:val="18"/>
        <w:lang w:val="pl-PL" w:eastAsia="ar-SA"/>
      </w:rPr>
      <w:t>25</w:t>
    </w:r>
  </w:p>
  <w:bookmarkEnd w:id="0"/>
  <w:p w14:paraId="6EA4E256" w14:textId="77777777" w:rsidR="00295D0F" w:rsidRDefault="00295D0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4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8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9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1" w15:restartNumberingAfterBreak="0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3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4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6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0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2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3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4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5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6" w15:restartNumberingAfterBreak="0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8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0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1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2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3" w15:restartNumberingAfterBreak="0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4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937493540">
    <w:abstractNumId w:val="49"/>
  </w:num>
  <w:num w:numId="2" w16cid:durableId="1446581593">
    <w:abstractNumId w:val="39"/>
  </w:num>
  <w:num w:numId="3" w16cid:durableId="131678690">
    <w:abstractNumId w:val="40"/>
  </w:num>
  <w:num w:numId="4" w16cid:durableId="1099907899">
    <w:abstractNumId w:val="22"/>
  </w:num>
  <w:num w:numId="5" w16cid:durableId="1833259545">
    <w:abstractNumId w:val="48"/>
  </w:num>
  <w:num w:numId="6" w16cid:durableId="598027514">
    <w:abstractNumId w:val="18"/>
  </w:num>
  <w:num w:numId="7" w16cid:durableId="1605771628">
    <w:abstractNumId w:val="24"/>
  </w:num>
  <w:num w:numId="8" w16cid:durableId="361636969">
    <w:abstractNumId w:val="36"/>
  </w:num>
  <w:num w:numId="9" w16cid:durableId="572392039">
    <w:abstractNumId w:val="34"/>
  </w:num>
  <w:num w:numId="10" w16cid:durableId="128670532">
    <w:abstractNumId w:val="35"/>
  </w:num>
  <w:num w:numId="11" w16cid:durableId="446434202">
    <w:abstractNumId w:val="45"/>
  </w:num>
  <w:num w:numId="12" w16cid:durableId="955798416">
    <w:abstractNumId w:val="32"/>
  </w:num>
  <w:num w:numId="13" w16cid:durableId="721059019">
    <w:abstractNumId w:val="41"/>
  </w:num>
  <w:num w:numId="14" w16cid:durableId="1702244952">
    <w:abstractNumId w:val="43"/>
  </w:num>
  <w:num w:numId="15" w16cid:durableId="1567764931">
    <w:abstractNumId w:val="42"/>
  </w:num>
  <w:num w:numId="16" w16cid:durableId="796026751">
    <w:abstractNumId w:val="26"/>
  </w:num>
  <w:num w:numId="17" w16cid:durableId="136730207">
    <w:abstractNumId w:val="37"/>
  </w:num>
  <w:num w:numId="18" w16cid:durableId="2109423924">
    <w:abstractNumId w:val="44"/>
  </w:num>
  <w:num w:numId="19" w16cid:durableId="1794396642">
    <w:abstractNumId w:val="51"/>
  </w:num>
  <w:num w:numId="20" w16cid:durableId="138230735">
    <w:abstractNumId w:val="29"/>
  </w:num>
  <w:num w:numId="21" w16cid:durableId="648023694">
    <w:abstractNumId w:val="52"/>
  </w:num>
  <w:num w:numId="22" w16cid:durableId="1015421493">
    <w:abstractNumId w:val="17"/>
  </w:num>
  <w:num w:numId="23" w16cid:durableId="774180273">
    <w:abstractNumId w:val="47"/>
  </w:num>
  <w:num w:numId="24" w16cid:durableId="1542749215">
    <w:abstractNumId w:val="38"/>
  </w:num>
  <w:num w:numId="25" w16cid:durableId="759257090">
    <w:abstractNumId w:val="27"/>
  </w:num>
  <w:num w:numId="26" w16cid:durableId="463498603">
    <w:abstractNumId w:val="30"/>
  </w:num>
  <w:num w:numId="27" w16cid:durableId="1037007659">
    <w:abstractNumId w:val="54"/>
  </w:num>
  <w:num w:numId="28" w16cid:durableId="913272490">
    <w:abstractNumId w:val="25"/>
  </w:num>
  <w:num w:numId="29" w16cid:durableId="1180779625">
    <w:abstractNumId w:val="50"/>
  </w:num>
  <w:num w:numId="30" w16cid:durableId="792093935">
    <w:abstractNumId w:val="33"/>
  </w:num>
  <w:num w:numId="31" w16cid:durableId="2090232133">
    <w:abstractNumId w:val="53"/>
  </w:num>
  <w:num w:numId="32" w16cid:durableId="223492386">
    <w:abstractNumId w:val="46"/>
  </w:num>
  <w:num w:numId="33" w16cid:durableId="178660578">
    <w:abstractNumId w:val="31"/>
  </w:num>
  <w:num w:numId="34" w16cid:durableId="547839088">
    <w:abstractNumId w:val="21"/>
  </w:num>
  <w:num w:numId="35" w16cid:durableId="1852181198">
    <w:abstractNumId w:val="19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27DF6"/>
    <w:rsid w:val="00033C13"/>
    <w:rsid w:val="0003731D"/>
    <w:rsid w:val="00042D20"/>
    <w:rsid w:val="0004511B"/>
    <w:rsid w:val="000518F2"/>
    <w:rsid w:val="000543C5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D485C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0EE9"/>
    <w:rsid w:val="00111F96"/>
    <w:rsid w:val="001149B8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3B7C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5D0F"/>
    <w:rsid w:val="00297BAD"/>
    <w:rsid w:val="002A20F6"/>
    <w:rsid w:val="002A2E2C"/>
    <w:rsid w:val="002A301D"/>
    <w:rsid w:val="002A380C"/>
    <w:rsid w:val="002A39BB"/>
    <w:rsid w:val="002A65B0"/>
    <w:rsid w:val="002A7262"/>
    <w:rsid w:val="002B2DC6"/>
    <w:rsid w:val="002B5FE5"/>
    <w:rsid w:val="002B6174"/>
    <w:rsid w:val="002B63AA"/>
    <w:rsid w:val="002C2013"/>
    <w:rsid w:val="002C21DF"/>
    <w:rsid w:val="002C6866"/>
    <w:rsid w:val="002D2663"/>
    <w:rsid w:val="002D72E3"/>
    <w:rsid w:val="002E2B97"/>
    <w:rsid w:val="002E5487"/>
    <w:rsid w:val="002E64B2"/>
    <w:rsid w:val="002E7D03"/>
    <w:rsid w:val="002F4BF6"/>
    <w:rsid w:val="002F677F"/>
    <w:rsid w:val="002F6C32"/>
    <w:rsid w:val="003021A4"/>
    <w:rsid w:val="0030424F"/>
    <w:rsid w:val="003144A6"/>
    <w:rsid w:val="00322CFD"/>
    <w:rsid w:val="003243A8"/>
    <w:rsid w:val="003254AF"/>
    <w:rsid w:val="00326898"/>
    <w:rsid w:val="00333721"/>
    <w:rsid w:val="003337D6"/>
    <w:rsid w:val="00343394"/>
    <w:rsid w:val="00345A78"/>
    <w:rsid w:val="00345BC0"/>
    <w:rsid w:val="00346146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57D2"/>
    <w:rsid w:val="003C6167"/>
    <w:rsid w:val="003C651B"/>
    <w:rsid w:val="003D256C"/>
    <w:rsid w:val="003D3A8E"/>
    <w:rsid w:val="003E1BDA"/>
    <w:rsid w:val="003E21F8"/>
    <w:rsid w:val="003E2F5A"/>
    <w:rsid w:val="003E42F6"/>
    <w:rsid w:val="003E6664"/>
    <w:rsid w:val="003F3993"/>
    <w:rsid w:val="003F553A"/>
    <w:rsid w:val="00403A20"/>
    <w:rsid w:val="004055A6"/>
    <w:rsid w:val="00413FEC"/>
    <w:rsid w:val="0041495E"/>
    <w:rsid w:val="00415464"/>
    <w:rsid w:val="004257D4"/>
    <w:rsid w:val="00427E50"/>
    <w:rsid w:val="0043150E"/>
    <w:rsid w:val="00432E52"/>
    <w:rsid w:val="00433A9F"/>
    <w:rsid w:val="00435437"/>
    <w:rsid w:val="00435CB3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6C5B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0E70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76CA"/>
    <w:rsid w:val="00580263"/>
    <w:rsid w:val="005831DC"/>
    <w:rsid w:val="00584D44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56E6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21A02"/>
    <w:rsid w:val="006306FB"/>
    <w:rsid w:val="00633A6E"/>
    <w:rsid w:val="00635CC6"/>
    <w:rsid w:val="0063698D"/>
    <w:rsid w:val="00637D1C"/>
    <w:rsid w:val="00640248"/>
    <w:rsid w:val="0064251B"/>
    <w:rsid w:val="00650876"/>
    <w:rsid w:val="0065407C"/>
    <w:rsid w:val="006559E2"/>
    <w:rsid w:val="006559FE"/>
    <w:rsid w:val="00657B01"/>
    <w:rsid w:val="00662FFB"/>
    <w:rsid w:val="0066668F"/>
    <w:rsid w:val="00667025"/>
    <w:rsid w:val="0067480F"/>
    <w:rsid w:val="006802C0"/>
    <w:rsid w:val="00680650"/>
    <w:rsid w:val="00686809"/>
    <w:rsid w:val="006877F8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53DA"/>
    <w:rsid w:val="006C76A1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07C9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819F1"/>
    <w:rsid w:val="0079333B"/>
    <w:rsid w:val="007949BB"/>
    <w:rsid w:val="007A2D3A"/>
    <w:rsid w:val="007B2F9B"/>
    <w:rsid w:val="007C365B"/>
    <w:rsid w:val="007C4909"/>
    <w:rsid w:val="007C4C52"/>
    <w:rsid w:val="007C753C"/>
    <w:rsid w:val="007D0191"/>
    <w:rsid w:val="007D18B0"/>
    <w:rsid w:val="007D2AD0"/>
    <w:rsid w:val="007E3D86"/>
    <w:rsid w:val="007E6EA9"/>
    <w:rsid w:val="007E706F"/>
    <w:rsid w:val="007E7130"/>
    <w:rsid w:val="007F271D"/>
    <w:rsid w:val="007F4954"/>
    <w:rsid w:val="007F5A5B"/>
    <w:rsid w:val="007F732D"/>
    <w:rsid w:val="007F7AC1"/>
    <w:rsid w:val="0080214E"/>
    <w:rsid w:val="008048BE"/>
    <w:rsid w:val="00810052"/>
    <w:rsid w:val="00810851"/>
    <w:rsid w:val="008142D8"/>
    <w:rsid w:val="00816FDD"/>
    <w:rsid w:val="00822EFD"/>
    <w:rsid w:val="0082702F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57D9"/>
    <w:rsid w:val="008D70B2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E11"/>
    <w:rsid w:val="0092215B"/>
    <w:rsid w:val="009235B0"/>
    <w:rsid w:val="00932C24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3C5B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D5735"/>
    <w:rsid w:val="009E3A97"/>
    <w:rsid w:val="009E77C4"/>
    <w:rsid w:val="009E78E6"/>
    <w:rsid w:val="009F759B"/>
    <w:rsid w:val="00A017CD"/>
    <w:rsid w:val="00A01D5E"/>
    <w:rsid w:val="00A029A4"/>
    <w:rsid w:val="00A03F64"/>
    <w:rsid w:val="00A07039"/>
    <w:rsid w:val="00A10748"/>
    <w:rsid w:val="00A11359"/>
    <w:rsid w:val="00A214DB"/>
    <w:rsid w:val="00A3672D"/>
    <w:rsid w:val="00A40533"/>
    <w:rsid w:val="00A4210D"/>
    <w:rsid w:val="00A43A4F"/>
    <w:rsid w:val="00A447AD"/>
    <w:rsid w:val="00A45003"/>
    <w:rsid w:val="00A46220"/>
    <w:rsid w:val="00A5110F"/>
    <w:rsid w:val="00A57B18"/>
    <w:rsid w:val="00A654C3"/>
    <w:rsid w:val="00A72283"/>
    <w:rsid w:val="00A73CB1"/>
    <w:rsid w:val="00A760E8"/>
    <w:rsid w:val="00A80B78"/>
    <w:rsid w:val="00A81CEF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B2E"/>
    <w:rsid w:val="00AA6E61"/>
    <w:rsid w:val="00AB3CA3"/>
    <w:rsid w:val="00AB4A0A"/>
    <w:rsid w:val="00AC1A4B"/>
    <w:rsid w:val="00AC50FD"/>
    <w:rsid w:val="00AD2BA6"/>
    <w:rsid w:val="00AD36D3"/>
    <w:rsid w:val="00AD48E1"/>
    <w:rsid w:val="00AE0A4C"/>
    <w:rsid w:val="00AE6B17"/>
    <w:rsid w:val="00AF1AE7"/>
    <w:rsid w:val="00AF339B"/>
    <w:rsid w:val="00AF4BB6"/>
    <w:rsid w:val="00AF501A"/>
    <w:rsid w:val="00B017FA"/>
    <w:rsid w:val="00B049B0"/>
    <w:rsid w:val="00B05ACA"/>
    <w:rsid w:val="00B060A8"/>
    <w:rsid w:val="00B11DD6"/>
    <w:rsid w:val="00B16B7C"/>
    <w:rsid w:val="00B21F14"/>
    <w:rsid w:val="00B224AA"/>
    <w:rsid w:val="00B25263"/>
    <w:rsid w:val="00B33F6A"/>
    <w:rsid w:val="00B346FA"/>
    <w:rsid w:val="00B35A2F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86934"/>
    <w:rsid w:val="00B94DE2"/>
    <w:rsid w:val="00BA0CA8"/>
    <w:rsid w:val="00BA5221"/>
    <w:rsid w:val="00BA6D6F"/>
    <w:rsid w:val="00BA6EA5"/>
    <w:rsid w:val="00BB44A3"/>
    <w:rsid w:val="00BB6FF9"/>
    <w:rsid w:val="00BC3520"/>
    <w:rsid w:val="00BC3774"/>
    <w:rsid w:val="00BC5D32"/>
    <w:rsid w:val="00BD0693"/>
    <w:rsid w:val="00BD11C1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5DA3"/>
    <w:rsid w:val="00C962E3"/>
    <w:rsid w:val="00CB0645"/>
    <w:rsid w:val="00CB20B6"/>
    <w:rsid w:val="00CB233F"/>
    <w:rsid w:val="00CB607A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E20"/>
    <w:rsid w:val="00D92952"/>
    <w:rsid w:val="00D92BDE"/>
    <w:rsid w:val="00D92C71"/>
    <w:rsid w:val="00DA1A10"/>
    <w:rsid w:val="00DA232C"/>
    <w:rsid w:val="00DB2896"/>
    <w:rsid w:val="00DB58C2"/>
    <w:rsid w:val="00DB6512"/>
    <w:rsid w:val="00DC13B8"/>
    <w:rsid w:val="00DC1CC9"/>
    <w:rsid w:val="00DC3AD5"/>
    <w:rsid w:val="00DD3FAA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77BC8"/>
    <w:rsid w:val="00E84950"/>
    <w:rsid w:val="00E8713F"/>
    <w:rsid w:val="00E93065"/>
    <w:rsid w:val="00E93DC1"/>
    <w:rsid w:val="00E96193"/>
    <w:rsid w:val="00EA0872"/>
    <w:rsid w:val="00EA7159"/>
    <w:rsid w:val="00EB0816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E1037"/>
    <w:rsid w:val="00EE4B72"/>
    <w:rsid w:val="00EF32F0"/>
    <w:rsid w:val="00F0174B"/>
    <w:rsid w:val="00F07FD5"/>
    <w:rsid w:val="00F11EC5"/>
    <w:rsid w:val="00F17D3B"/>
    <w:rsid w:val="00F21140"/>
    <w:rsid w:val="00F24751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4313"/>
    <w:rsid w:val="00F64665"/>
    <w:rsid w:val="00F6554B"/>
    <w:rsid w:val="00F7031A"/>
    <w:rsid w:val="00F769D0"/>
    <w:rsid w:val="00F776C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B1C7DC"/>
  <w15:docId w15:val="{8F061F61-B510-4E35-A51F-FF6332DBD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16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819DC4-7E98-41A3-97A9-392BA7A3AC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211</Words>
  <Characters>1269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26</cp:revision>
  <cp:lastPrinted>2021-01-22T11:33:00Z</cp:lastPrinted>
  <dcterms:created xsi:type="dcterms:W3CDTF">2021-02-17T13:12:00Z</dcterms:created>
  <dcterms:modified xsi:type="dcterms:W3CDTF">2025-05-19T11:50:00Z</dcterms:modified>
</cp:coreProperties>
</file>